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5FDCA1B6" w:rsidR="00321CB1" w:rsidRDefault="00321CB1" w:rsidP="00321CB1">
      <w:pPr>
        <w:ind w:firstLine="709"/>
        <w:rPr>
          <w:rFonts w:ascii="Arial" w:hAnsi="Arial" w:cs="Arial"/>
          <w:b/>
          <w:bCs/>
        </w:rPr>
      </w:pPr>
      <w:r>
        <w:rPr>
          <w:rFonts w:ascii="Arial" w:hAnsi="Arial" w:cs="Arial"/>
          <w:b/>
          <w:bCs/>
        </w:rPr>
        <w:t xml:space="preserve">Mission </w:t>
      </w:r>
      <w:r w:rsidR="0024752F">
        <w:rPr>
          <w:rFonts w:ascii="Arial" w:hAnsi="Arial" w:cs="Arial"/>
          <w:b/>
          <w:bCs/>
        </w:rPr>
        <w:t>d’assistance à maîtrise d’ouvrage</w:t>
      </w:r>
      <w:r>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5A971AB4" w:rsidR="009B1CD0" w:rsidRDefault="0024752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86550">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886550">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768A46D5" w:rsidR="00321CB1" w:rsidRPr="00CD185D" w:rsidRDefault="0024752F"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86550">
        <w:fldChar w:fldCharType="separate"/>
      </w:r>
      <w:r>
        <w:fldChar w:fldCharType="end"/>
      </w:r>
      <w:r w:rsidR="00321CB1">
        <w:rPr>
          <w:rFonts w:ascii="Arial" w:hAnsi="Arial" w:cs="Arial"/>
          <w:lang w:val="en-GB"/>
        </w:rPr>
        <w:t xml:space="preserve"> CCAP n°</w:t>
      </w:r>
      <w:r w:rsidR="00886550">
        <w:rPr>
          <w:rFonts w:ascii="Arial" w:hAnsi="Arial" w:cs="Arial"/>
          <w:lang w:val="en-GB"/>
        </w:rPr>
        <w:t xml:space="preserve"> 24.X du 27/11/2024</w:t>
      </w:r>
    </w:p>
    <w:p w14:paraId="06779CF2" w14:textId="4BCDF055"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sidR="0024752F">
        <w:rPr>
          <w:rFonts w:ascii="Arial" w:hAnsi="Arial" w:cs="Arial"/>
        </w:rPr>
        <w:t>Prestations Intellectuelles</w:t>
      </w:r>
    </w:p>
    <w:p w14:paraId="35CCAA36" w14:textId="6FB05DF0" w:rsidR="00321CB1" w:rsidRPr="00CD185D" w:rsidRDefault="0024752F"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86550">
        <w:fldChar w:fldCharType="separate"/>
      </w:r>
      <w:r>
        <w:fldChar w:fldCharType="end"/>
      </w:r>
      <w:r w:rsidR="00321CB1">
        <w:rPr>
          <w:rFonts w:ascii="Arial" w:hAnsi="Arial" w:cs="Arial"/>
          <w:lang w:val="en-GB"/>
        </w:rPr>
        <w:t xml:space="preserve"> CCTP n°</w:t>
      </w:r>
      <w:r w:rsidR="00886550">
        <w:rPr>
          <w:rFonts w:ascii="Arial" w:hAnsi="Arial" w:cs="Arial"/>
          <w:lang w:val="en-GB"/>
        </w:rPr>
        <w:t xml:space="preserve"> 24.X du 27/11/2024</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7EBE9738"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2248F801" w14:textId="7D33B562" w:rsidR="00321CB1" w:rsidRDefault="0024752F" w:rsidP="00321CB1">
      <w:pPr>
        <w:pStyle w:val="fcase1ertab"/>
        <w:tabs>
          <w:tab w:val="left" w:pos="851"/>
        </w:tabs>
        <w:ind w:left="0" w:firstLine="0"/>
      </w:pPr>
      <w:r>
        <w:t>TRANCHE FERME – ETUDES PREALABLES</w:t>
      </w: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 xml:space="preserve"> aux montants indiqués ci-dessous ;</w:t>
      </w:r>
    </w:p>
    <w:p w14:paraId="293159A0" w14:textId="30C3B665"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lastRenderedPageBreak/>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0958916F" w14:textId="394919F8" w:rsidR="00321CB1" w:rsidRDefault="0024752F" w:rsidP="00321CB1">
      <w:pPr>
        <w:pStyle w:val="fcase1ertab"/>
        <w:tabs>
          <w:tab w:val="left" w:pos="851"/>
        </w:tabs>
        <w:ind w:left="0" w:firstLine="0"/>
      </w:pPr>
      <w:r>
        <w:t>TRANCHE OPTIONNELLE 1 – MISE EN ŒUVRE DE LA PROCEDURE MOE</w:t>
      </w:r>
    </w:p>
    <w:p w14:paraId="25D0122A"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 xml:space="preserve"> aux montants indiqués ci-dessous ;</w:t>
      </w:r>
    </w:p>
    <w:p w14:paraId="3A5589A2" w14:textId="09E9F87A"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Taux de la TVA : 20 %</w:t>
      </w:r>
    </w:p>
    <w:p w14:paraId="7E8DE46A"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hors taxes</w:t>
      </w:r>
      <w:r>
        <w:rPr>
          <w:rStyle w:val="Caractresdenotedebasdepage"/>
        </w:rPr>
        <w:footnoteReference w:id="4"/>
      </w:r>
      <w:r>
        <w:rPr>
          <w:rStyle w:val="Caractresdenotedebasdepage"/>
        </w:rPr>
        <w:t> </w:t>
      </w:r>
      <w:r>
        <w:t>:</w:t>
      </w:r>
    </w:p>
    <w:p w14:paraId="2480AB2C"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73389C7"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0F398C7C"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TTC</w:t>
      </w:r>
      <w:r>
        <w:rPr>
          <w:rStyle w:val="Caractresdenotedebasdepage"/>
        </w:rPr>
        <w:footnoteReference w:customMarkFollows="1" w:id="5"/>
        <w:t>4 </w:t>
      </w:r>
      <w:r>
        <w:t>:</w:t>
      </w:r>
    </w:p>
    <w:p w14:paraId="2DCF27D2"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7F3774A8"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D835B47" w14:textId="77777777" w:rsidR="00321CB1" w:rsidRDefault="00321CB1" w:rsidP="00321CB1">
      <w:pPr>
        <w:pStyle w:val="fcasegauche"/>
        <w:tabs>
          <w:tab w:val="left" w:pos="851"/>
        </w:tabs>
        <w:spacing w:after="0"/>
        <w:ind w:left="0" w:firstLine="0"/>
        <w:rPr>
          <w:rFonts w:ascii="Arial" w:hAnsi="Arial" w:cs="Arial"/>
        </w:rPr>
      </w:pPr>
    </w:p>
    <w:p w14:paraId="03516B38"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658AEE33" w14:textId="77777777" w:rsidR="009B1CD0" w:rsidRDefault="009B1CD0" w:rsidP="009B45B9">
      <w:pPr>
        <w:pStyle w:val="fcasegauche"/>
        <w:tabs>
          <w:tab w:val="left" w:pos="851"/>
        </w:tabs>
        <w:spacing w:after="0"/>
        <w:ind w:left="0" w:firstLine="0"/>
        <w:rPr>
          <w:rFonts w:ascii="Arial" w:hAnsi="Arial" w:cs="Arial"/>
        </w:rPr>
      </w:pPr>
    </w:p>
    <w:p w14:paraId="775D9AF6" w14:textId="63A80CDF" w:rsidR="0024752F" w:rsidRDefault="0024752F" w:rsidP="0024752F">
      <w:pPr>
        <w:pStyle w:val="fcase1ertab"/>
        <w:tabs>
          <w:tab w:val="left" w:pos="851"/>
        </w:tabs>
        <w:ind w:left="0" w:firstLine="0"/>
      </w:pPr>
      <w:r>
        <w:t>TRANCHE OPTIONNELLE 2 – SUIVI DE LA PHASE CONCEPTION</w:t>
      </w:r>
    </w:p>
    <w:p w14:paraId="5D0EC993" w14:textId="77777777" w:rsidR="0024752F" w:rsidRDefault="0024752F" w:rsidP="0024752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 xml:space="preserve"> aux montants indiqués ci-dessous ;</w:t>
      </w:r>
    </w:p>
    <w:p w14:paraId="1B57F022" w14:textId="77777777" w:rsidR="0024752F" w:rsidRDefault="0024752F" w:rsidP="0024752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Taux de la TVA : 20 %</w:t>
      </w:r>
    </w:p>
    <w:p w14:paraId="17A41921" w14:textId="77777777" w:rsidR="0024752F" w:rsidRDefault="0024752F" w:rsidP="0024752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hors taxes</w:t>
      </w:r>
      <w:r>
        <w:rPr>
          <w:rStyle w:val="Caractresdenotedebasdepage"/>
        </w:rPr>
        <w:footnoteReference w:id="6"/>
      </w:r>
      <w:r>
        <w:rPr>
          <w:rStyle w:val="Caractresdenotedebasdepage"/>
        </w:rPr>
        <w:t> </w:t>
      </w:r>
      <w:r>
        <w:t>:</w:t>
      </w:r>
    </w:p>
    <w:p w14:paraId="0D64B320" w14:textId="77777777" w:rsidR="0024752F" w:rsidRDefault="0024752F" w:rsidP="0024752F">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B388593" w14:textId="77777777" w:rsidR="0024752F" w:rsidRDefault="0024752F" w:rsidP="0024752F">
      <w:pPr>
        <w:pStyle w:val="fcase1ertab"/>
        <w:tabs>
          <w:tab w:val="left" w:pos="851"/>
        </w:tabs>
        <w:spacing w:before="120"/>
        <w:ind w:left="0" w:firstLine="0"/>
      </w:pPr>
      <w:r>
        <w:rPr>
          <w:rFonts w:ascii="Arial" w:hAnsi="Arial" w:cs="Arial"/>
        </w:rPr>
        <w:t>Montant hors taxes arrêté en lettres à : ………………………………………………………...................................</w:t>
      </w:r>
    </w:p>
    <w:p w14:paraId="72694605" w14:textId="77777777" w:rsidR="0024752F" w:rsidRDefault="0024752F" w:rsidP="0024752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TTC</w:t>
      </w:r>
      <w:r>
        <w:rPr>
          <w:rStyle w:val="Caractresdenotedebasdepage"/>
        </w:rPr>
        <w:footnoteReference w:customMarkFollows="1" w:id="7"/>
        <w:t>4 </w:t>
      </w:r>
      <w:r>
        <w:t>:</w:t>
      </w:r>
    </w:p>
    <w:p w14:paraId="4BB02421" w14:textId="77777777" w:rsidR="0024752F" w:rsidRDefault="0024752F" w:rsidP="0024752F">
      <w:pPr>
        <w:pStyle w:val="fcase1ertab"/>
        <w:tabs>
          <w:tab w:val="left" w:pos="851"/>
        </w:tabs>
        <w:spacing w:before="120"/>
        <w:ind w:left="0" w:firstLine="0"/>
        <w:rPr>
          <w:rFonts w:ascii="Arial" w:hAnsi="Arial" w:cs="Arial"/>
        </w:rPr>
      </w:pPr>
      <w:r>
        <w:rPr>
          <w:rFonts w:ascii="Arial" w:hAnsi="Arial" w:cs="Arial"/>
        </w:rPr>
        <w:t>Montant TTC arrêté en chiffres à : ………………………………………………………….......................................</w:t>
      </w:r>
    </w:p>
    <w:p w14:paraId="3F66D8A2" w14:textId="77777777" w:rsidR="0024752F" w:rsidRDefault="0024752F" w:rsidP="0024752F">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791A61A" w14:textId="77777777" w:rsidR="0024752F" w:rsidRDefault="0024752F" w:rsidP="0024752F">
      <w:pPr>
        <w:pStyle w:val="fcasegauche"/>
        <w:tabs>
          <w:tab w:val="left" w:pos="851"/>
        </w:tabs>
        <w:spacing w:after="0"/>
        <w:ind w:left="0" w:firstLine="0"/>
        <w:rPr>
          <w:rFonts w:ascii="Arial" w:hAnsi="Arial" w:cs="Arial"/>
        </w:rPr>
      </w:pPr>
    </w:p>
    <w:p w14:paraId="599E18D2" w14:textId="3F696C31" w:rsidR="0024752F" w:rsidRDefault="0024752F" w:rsidP="0024752F">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212B2747" w14:textId="77777777" w:rsidR="0024752F" w:rsidRDefault="0024752F" w:rsidP="0024752F">
      <w:pPr>
        <w:pStyle w:val="fcasegauche"/>
        <w:tabs>
          <w:tab w:val="left" w:pos="851"/>
        </w:tabs>
        <w:spacing w:after="0"/>
        <w:ind w:left="0" w:firstLine="0"/>
        <w:rPr>
          <w:rFonts w:ascii="Arial" w:hAnsi="Arial" w:cs="Arial"/>
        </w:rPr>
      </w:pPr>
    </w:p>
    <w:p w14:paraId="26A653DC" w14:textId="37D86ECE" w:rsidR="0024752F" w:rsidRDefault="0024752F" w:rsidP="0024752F">
      <w:pPr>
        <w:pStyle w:val="fcase1ertab"/>
        <w:tabs>
          <w:tab w:val="left" w:pos="851"/>
        </w:tabs>
        <w:ind w:left="0" w:firstLine="0"/>
      </w:pPr>
      <w:r>
        <w:t>TRANCHE OPTIONNELLE 3 – SUIVI DE LA PHASE TRAVAUX BÂT. A</w:t>
      </w:r>
    </w:p>
    <w:p w14:paraId="55EBE32E" w14:textId="77777777" w:rsidR="0024752F" w:rsidRDefault="0024752F" w:rsidP="0024752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 xml:space="preserve"> aux montants indiqués ci-dessous ;</w:t>
      </w:r>
    </w:p>
    <w:p w14:paraId="557747C2" w14:textId="77777777" w:rsidR="0024752F" w:rsidRDefault="0024752F" w:rsidP="0024752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Taux de la TVA : 20 %</w:t>
      </w:r>
    </w:p>
    <w:p w14:paraId="5C08B478" w14:textId="77777777" w:rsidR="0024752F" w:rsidRDefault="0024752F" w:rsidP="0024752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hors taxes</w:t>
      </w:r>
      <w:r>
        <w:rPr>
          <w:rStyle w:val="Caractresdenotedebasdepage"/>
        </w:rPr>
        <w:footnoteReference w:id="8"/>
      </w:r>
      <w:r>
        <w:rPr>
          <w:rStyle w:val="Caractresdenotedebasdepage"/>
        </w:rPr>
        <w:t> </w:t>
      </w:r>
      <w:r>
        <w:t>:</w:t>
      </w:r>
    </w:p>
    <w:p w14:paraId="55003503" w14:textId="77777777" w:rsidR="0024752F" w:rsidRDefault="0024752F" w:rsidP="0024752F">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3FE90A1" w14:textId="77777777" w:rsidR="0024752F" w:rsidRDefault="0024752F" w:rsidP="0024752F">
      <w:pPr>
        <w:pStyle w:val="fcase1ertab"/>
        <w:tabs>
          <w:tab w:val="left" w:pos="851"/>
        </w:tabs>
        <w:spacing w:before="120"/>
        <w:ind w:left="0" w:firstLine="0"/>
      </w:pPr>
      <w:r>
        <w:rPr>
          <w:rFonts w:ascii="Arial" w:hAnsi="Arial" w:cs="Arial"/>
        </w:rPr>
        <w:t>Montant hors taxes arrêté en lettres à : ………………………………………………………...................................</w:t>
      </w:r>
    </w:p>
    <w:p w14:paraId="57FF307A" w14:textId="77777777" w:rsidR="0024752F" w:rsidRDefault="0024752F" w:rsidP="0024752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TTC</w:t>
      </w:r>
      <w:r>
        <w:rPr>
          <w:rStyle w:val="Caractresdenotedebasdepage"/>
        </w:rPr>
        <w:footnoteReference w:customMarkFollows="1" w:id="9"/>
        <w:t>4 </w:t>
      </w:r>
      <w:r>
        <w:t>:</w:t>
      </w:r>
    </w:p>
    <w:p w14:paraId="73F396CD" w14:textId="77777777" w:rsidR="0024752F" w:rsidRDefault="0024752F" w:rsidP="0024752F">
      <w:pPr>
        <w:pStyle w:val="fcase1ertab"/>
        <w:tabs>
          <w:tab w:val="left" w:pos="851"/>
        </w:tabs>
        <w:spacing w:before="120"/>
        <w:ind w:left="0" w:firstLine="0"/>
        <w:rPr>
          <w:rFonts w:ascii="Arial" w:hAnsi="Arial" w:cs="Arial"/>
        </w:rPr>
      </w:pPr>
      <w:r>
        <w:rPr>
          <w:rFonts w:ascii="Arial" w:hAnsi="Arial" w:cs="Arial"/>
        </w:rPr>
        <w:t>Montant TTC arrêté en chiffres à : ………………………………………………………….......................................</w:t>
      </w:r>
    </w:p>
    <w:p w14:paraId="62ED388C" w14:textId="77777777" w:rsidR="0024752F" w:rsidRDefault="0024752F" w:rsidP="0024752F">
      <w:pPr>
        <w:pStyle w:val="fcase1ertab"/>
        <w:tabs>
          <w:tab w:val="left" w:pos="851"/>
        </w:tabs>
        <w:spacing w:before="120"/>
        <w:ind w:left="0" w:firstLine="0"/>
        <w:rPr>
          <w:rFonts w:ascii="Arial" w:hAnsi="Arial" w:cs="Arial"/>
          <w:u w:val="single"/>
        </w:rPr>
      </w:pPr>
      <w:r>
        <w:rPr>
          <w:rFonts w:ascii="Arial" w:hAnsi="Arial" w:cs="Arial"/>
        </w:rPr>
        <w:lastRenderedPageBreak/>
        <w:t>Montant TTC arrêté en lettres à : ………………………………………………………………………………………..</w:t>
      </w:r>
    </w:p>
    <w:p w14:paraId="419F3949" w14:textId="77777777" w:rsidR="0024752F" w:rsidRDefault="0024752F" w:rsidP="0024752F">
      <w:pPr>
        <w:pStyle w:val="fcasegauche"/>
        <w:tabs>
          <w:tab w:val="left" w:pos="851"/>
        </w:tabs>
        <w:spacing w:after="0"/>
        <w:ind w:left="0" w:firstLine="0"/>
        <w:rPr>
          <w:rFonts w:ascii="Arial" w:hAnsi="Arial" w:cs="Arial"/>
        </w:rPr>
      </w:pPr>
    </w:p>
    <w:p w14:paraId="14658AFA" w14:textId="77777777" w:rsidR="0024752F" w:rsidRDefault="0024752F" w:rsidP="0024752F">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16914A0D" w14:textId="77777777" w:rsidR="0024752F" w:rsidRDefault="0024752F" w:rsidP="0024752F">
      <w:pPr>
        <w:pStyle w:val="fcasegauche"/>
        <w:tabs>
          <w:tab w:val="left" w:pos="851"/>
        </w:tabs>
        <w:spacing w:after="0"/>
        <w:ind w:left="0" w:firstLine="0"/>
        <w:rPr>
          <w:rFonts w:ascii="Arial" w:hAnsi="Arial" w:cs="Arial"/>
        </w:rPr>
      </w:pPr>
    </w:p>
    <w:p w14:paraId="185D44C5" w14:textId="3FBDB4AF" w:rsidR="0024752F" w:rsidRDefault="0024752F" w:rsidP="0024752F">
      <w:pPr>
        <w:pStyle w:val="fcase1ertab"/>
        <w:tabs>
          <w:tab w:val="left" w:pos="851"/>
        </w:tabs>
        <w:ind w:left="0" w:firstLine="0"/>
      </w:pPr>
      <w:r>
        <w:t>TRANCHE OPTIONNELLE 4 – SUIVI DE LA PHASE TRAVAUX BÂT. 4</w:t>
      </w:r>
    </w:p>
    <w:p w14:paraId="4D23FF8D" w14:textId="77777777" w:rsidR="0024752F" w:rsidRDefault="0024752F" w:rsidP="0024752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 xml:space="preserve"> aux montants indiqués ci-dessous ;</w:t>
      </w:r>
    </w:p>
    <w:p w14:paraId="790F90B9" w14:textId="77777777" w:rsidR="0024752F" w:rsidRDefault="0024752F" w:rsidP="0024752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Taux de la TVA : 20 %</w:t>
      </w:r>
    </w:p>
    <w:p w14:paraId="652FF481" w14:textId="77777777" w:rsidR="0024752F" w:rsidRDefault="0024752F" w:rsidP="0024752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hors taxes</w:t>
      </w:r>
      <w:r>
        <w:rPr>
          <w:rStyle w:val="Caractresdenotedebasdepage"/>
        </w:rPr>
        <w:footnoteReference w:id="10"/>
      </w:r>
      <w:r>
        <w:rPr>
          <w:rStyle w:val="Caractresdenotedebasdepage"/>
        </w:rPr>
        <w:t> </w:t>
      </w:r>
      <w:r>
        <w:t>:</w:t>
      </w:r>
    </w:p>
    <w:p w14:paraId="7BC3D6E5" w14:textId="77777777" w:rsidR="0024752F" w:rsidRDefault="0024752F" w:rsidP="0024752F">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23180DD3" w14:textId="77777777" w:rsidR="0024752F" w:rsidRDefault="0024752F" w:rsidP="0024752F">
      <w:pPr>
        <w:pStyle w:val="fcase1ertab"/>
        <w:tabs>
          <w:tab w:val="left" w:pos="851"/>
        </w:tabs>
        <w:spacing w:before="120"/>
        <w:ind w:left="0" w:firstLine="0"/>
      </w:pPr>
      <w:r>
        <w:rPr>
          <w:rFonts w:ascii="Arial" w:hAnsi="Arial" w:cs="Arial"/>
        </w:rPr>
        <w:t>Montant hors taxes arrêté en lettres à : ………………………………………………………...................................</w:t>
      </w:r>
    </w:p>
    <w:p w14:paraId="6CD70A3A" w14:textId="77777777" w:rsidR="0024752F" w:rsidRDefault="0024752F" w:rsidP="0024752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Montant TTC</w:t>
      </w:r>
      <w:r>
        <w:rPr>
          <w:rStyle w:val="Caractresdenotedebasdepage"/>
        </w:rPr>
        <w:footnoteReference w:customMarkFollows="1" w:id="11"/>
        <w:t>4 </w:t>
      </w:r>
      <w:r>
        <w:t>:</w:t>
      </w:r>
    </w:p>
    <w:p w14:paraId="10B04437" w14:textId="77777777" w:rsidR="0024752F" w:rsidRDefault="0024752F" w:rsidP="0024752F">
      <w:pPr>
        <w:pStyle w:val="fcase1ertab"/>
        <w:tabs>
          <w:tab w:val="left" w:pos="851"/>
        </w:tabs>
        <w:spacing w:before="120"/>
        <w:ind w:left="0" w:firstLine="0"/>
        <w:rPr>
          <w:rFonts w:ascii="Arial" w:hAnsi="Arial" w:cs="Arial"/>
        </w:rPr>
      </w:pPr>
      <w:r>
        <w:rPr>
          <w:rFonts w:ascii="Arial" w:hAnsi="Arial" w:cs="Arial"/>
        </w:rPr>
        <w:t>Montant TTC arrêté en chiffres à : ………………………………………………………….......................................</w:t>
      </w:r>
    </w:p>
    <w:p w14:paraId="5535B03F" w14:textId="77777777" w:rsidR="0024752F" w:rsidRDefault="0024752F" w:rsidP="0024752F">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7B7388E" w14:textId="77777777" w:rsidR="0024752F" w:rsidRDefault="0024752F" w:rsidP="0024752F">
      <w:pPr>
        <w:pStyle w:val="fcasegauche"/>
        <w:tabs>
          <w:tab w:val="left" w:pos="851"/>
        </w:tabs>
        <w:spacing w:after="0"/>
        <w:ind w:left="0" w:firstLine="0"/>
        <w:rPr>
          <w:rFonts w:ascii="Arial" w:hAnsi="Arial" w:cs="Arial"/>
        </w:rPr>
      </w:pPr>
    </w:p>
    <w:p w14:paraId="1B0166FF" w14:textId="77777777" w:rsidR="0024752F" w:rsidRDefault="0024752F" w:rsidP="0024752F">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1FD8FC16" w14:textId="77777777" w:rsidR="0024752F" w:rsidRDefault="0024752F" w:rsidP="0024752F">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77777777" w:rsidR="009B1CD0" w:rsidRDefault="00321CB1" w:rsidP="006F3DF9">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9B1CD0">
        <w:rPr>
          <w:rFonts w:ascii="Arial" w:hAnsi="Arial" w:cs="Arial"/>
          <w:b/>
          <w:sz w:val="22"/>
          <w:szCs w:val="22"/>
        </w:rPr>
        <w:lastRenderedPageBreak/>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4752F" w:rsidRPr="002F6B2C" w14:paraId="20B4BD08"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EC329E"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5E8F86"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2057F874"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49BF8"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05E8D"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56589303"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E33A94"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B21B2"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46AC6F18"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CC2C4"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98A987"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58E1B603" w14:textId="24462AC8" w:rsidR="009B1CD0" w:rsidRDefault="009B1CD0" w:rsidP="0083205E">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4752F" w:rsidRPr="002F6B2C" w14:paraId="314E41A3"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8FAA0"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383A5"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1B9B45AD"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8DBF7"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B4CB9"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46278DF6"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CCCA0D"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702427"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72091E55"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DED22"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FF23B1"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32E41146" w14:textId="1F3B588D" w:rsidR="0024752F" w:rsidRDefault="0024752F" w:rsidP="0083205E">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4752F" w:rsidRPr="002F6B2C" w14:paraId="28D093DC"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14A149"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7C3A2D"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55F0B21D"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C52BA6"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285924"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73CFCCAF"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DDC14"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0A110"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4752F" w:rsidRPr="002F6B2C" w14:paraId="6657B803" w14:textId="77777777" w:rsidTr="00F53562">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C48BE"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AF5B8B" w14:textId="77777777" w:rsidR="0024752F" w:rsidRPr="002F6B2C" w:rsidRDefault="0024752F" w:rsidP="00F53562">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42C0CF65" w14:textId="6F87F62F" w:rsidR="0024752F" w:rsidRDefault="0024752F" w:rsidP="0083205E">
      <w:pPr>
        <w:pStyle w:val="fcasegauche"/>
        <w:tabs>
          <w:tab w:val="left" w:pos="426"/>
          <w:tab w:val="left" w:pos="851"/>
        </w:tabs>
        <w:spacing w:after="0"/>
        <w:ind w:left="0" w:firstLine="0"/>
        <w:jc w:val="left"/>
        <w:rPr>
          <w:rFonts w:ascii="Arial" w:hAnsi="Arial" w:cs="Arial"/>
          <w:b/>
        </w:rPr>
      </w:pPr>
    </w:p>
    <w:p w14:paraId="4DFC4FBA" w14:textId="77777777" w:rsidR="0024752F" w:rsidRDefault="0024752F"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8655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86550">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364955D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w:t>
      </w:r>
      <w:r w:rsidR="0024752F">
        <w:rPr>
          <w:rFonts w:ascii="Arial" w:hAnsi="Arial" w:cs="Arial"/>
        </w:rPr>
        <w:t xml:space="preserve">estimée </w:t>
      </w:r>
      <w:r>
        <w:rPr>
          <w:rFonts w:ascii="Arial" w:hAnsi="Arial" w:cs="Arial"/>
        </w:rPr>
        <w:t xml:space="preserve">d’exécution du marché </w:t>
      </w:r>
      <w:r w:rsidR="00FE48C9">
        <w:rPr>
          <w:rFonts w:ascii="Arial" w:hAnsi="Arial" w:cs="Arial"/>
        </w:rPr>
        <w:t>public</w:t>
      </w:r>
      <w:r>
        <w:rPr>
          <w:rFonts w:ascii="Arial" w:hAnsi="Arial" w:cs="Arial"/>
        </w:rPr>
        <w:t xml:space="preserve"> est de </w:t>
      </w:r>
      <w:r w:rsidR="00886550">
        <w:rPr>
          <w:rFonts w:ascii="Arial" w:hAnsi="Arial" w:cs="Arial"/>
        </w:rPr>
        <w:t xml:space="preserve">60 </w:t>
      </w:r>
      <w:r w:rsidRPr="00886550">
        <w:rPr>
          <w:rFonts w:ascii="Arial" w:hAnsi="Arial" w:cs="Arial"/>
        </w:rPr>
        <w:t>mois</w:t>
      </w:r>
      <w:r>
        <w:rPr>
          <w:rFonts w:ascii="Arial" w:hAnsi="Arial" w:cs="Arial"/>
        </w:rPr>
        <w:t xml:space="preserve"> </w:t>
      </w:r>
      <w:r w:rsidR="0024752F">
        <w:rPr>
          <w:rFonts w:ascii="Arial" w:hAnsi="Arial" w:cs="Arial"/>
        </w:rPr>
        <w:t xml:space="preserve">en cas d’affermissement de l’ensemble des tranches </w:t>
      </w:r>
      <w:r>
        <w:rPr>
          <w:rFonts w:ascii="Arial" w:hAnsi="Arial" w:cs="Arial"/>
        </w:rPr>
        <w:t>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86550">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245973CB" w:rsidR="009B1CD0" w:rsidRDefault="00844DAA" w:rsidP="009B45B9">
      <w:pPr>
        <w:tabs>
          <w:tab w:val="left" w:pos="851"/>
        </w:tabs>
        <w:spacing w:before="120"/>
        <w:ind w:left="567"/>
        <w:jc w:val="both"/>
      </w:pPr>
      <w:r>
        <w:tab/>
      </w:r>
      <w:r w:rsidR="0024752F">
        <w:fldChar w:fldCharType="begin">
          <w:ffData>
            <w:name w:val=""/>
            <w:enabled/>
            <w:calcOnExit w:val="0"/>
            <w:checkBox>
              <w:size w:val="20"/>
              <w:default w:val="1"/>
            </w:checkBox>
          </w:ffData>
        </w:fldChar>
      </w:r>
      <w:r w:rsidR="0024752F">
        <w:instrText xml:space="preserve"> FORMCHECKBOX </w:instrText>
      </w:r>
      <w:r w:rsidR="00886550">
        <w:fldChar w:fldCharType="separate"/>
      </w:r>
      <w:r w:rsidR="0024752F">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886550">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77F88645"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4752F">
        <w:fldChar w:fldCharType="begin">
          <w:ffData>
            <w:name w:val=""/>
            <w:enabled/>
            <w:calcOnExit w:val="0"/>
            <w:checkBox>
              <w:size w:val="20"/>
              <w:default w:val="1"/>
            </w:checkBox>
          </w:ffData>
        </w:fldChar>
      </w:r>
      <w:r w:rsidR="0024752F">
        <w:instrText xml:space="preserve"> FORMCHECKBOX </w:instrText>
      </w:r>
      <w:r w:rsidR="00886550">
        <w:fldChar w:fldCharType="separate"/>
      </w:r>
      <w:r w:rsidR="0024752F">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86550">
        <w:fldChar w:fldCharType="separate"/>
      </w:r>
      <w:r w:rsidR="007D7A65">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p w14:paraId="1BB632E3" w14:textId="77777777" w:rsidR="0024752F" w:rsidRDefault="0024752F">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8319198" w14:textId="77777777" w:rsidTr="0024752F">
        <w:tc>
          <w:tcPr>
            <w:tcW w:w="10419" w:type="dxa"/>
            <w:shd w:val="clear" w:color="auto" w:fill="66CCFF"/>
          </w:tcPr>
          <w:p w14:paraId="7EEB693F" w14:textId="74708549"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580A10A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8655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4E3DC818" w14:textId="77777777" w:rsidR="0024752F" w:rsidRDefault="0024752F">
      <w:pPr>
        <w:suppressAutoHyphens w:val="0"/>
      </w:pPr>
      <w:r>
        <w:br w:type="page"/>
      </w:r>
    </w:p>
    <w:p w14:paraId="55D14C63" w14:textId="3DF3D4F6"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88655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7D17E014" w:rsidR="00321CB1" w:rsidRDefault="00321CB1" w:rsidP="00321CB1">
      <w:pPr>
        <w:numPr>
          <w:ilvl w:val="0"/>
          <w:numId w:val="1"/>
        </w:numPr>
        <w:ind w:firstLine="277"/>
        <w:rPr>
          <w:rFonts w:ascii="Arial" w:hAnsi="Arial" w:cs="Arial"/>
        </w:rPr>
      </w:pPr>
      <w:r>
        <w:rPr>
          <w:rFonts w:ascii="Arial" w:hAnsi="Arial" w:cs="Arial"/>
        </w:rPr>
        <w:t>Ministère 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2A419D2B"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2A6A1148"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 DINV</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68DF81E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86550">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34A99084"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86550">
            <w:rPr>
              <w:rStyle w:val="Numrodepage"/>
              <w:rFonts w:cs="Arial"/>
              <w:b/>
              <w:noProof/>
            </w:rPr>
            <w:t>8</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437845D7"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781C3320"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6">
    <w:p w14:paraId="0F8E935B" w14:textId="77777777" w:rsidR="0024752F" w:rsidRDefault="0024752F" w:rsidP="0024752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7">
    <w:p w14:paraId="6BB7C540" w14:textId="77777777" w:rsidR="0024752F" w:rsidRDefault="0024752F" w:rsidP="0024752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8">
    <w:p w14:paraId="5ED29529" w14:textId="77777777" w:rsidR="0024752F" w:rsidRDefault="0024752F" w:rsidP="0024752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9">
    <w:p w14:paraId="4FB127D3" w14:textId="77777777" w:rsidR="0024752F" w:rsidRDefault="0024752F" w:rsidP="0024752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10">
    <w:p w14:paraId="624B9B5A" w14:textId="77777777" w:rsidR="0024752F" w:rsidRDefault="0024752F" w:rsidP="0024752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11">
    <w:p w14:paraId="0993B0DA" w14:textId="77777777" w:rsidR="0024752F" w:rsidRDefault="0024752F" w:rsidP="0024752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4752F"/>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86550"/>
    <w:rsid w:val="008B2A38"/>
    <w:rsid w:val="00930A5C"/>
    <w:rsid w:val="00934503"/>
    <w:rsid w:val="00953EB7"/>
    <w:rsid w:val="00972598"/>
    <w:rsid w:val="00983FF3"/>
    <w:rsid w:val="009900AC"/>
    <w:rsid w:val="0099497E"/>
    <w:rsid w:val="009B1CD0"/>
    <w:rsid w:val="009B45B9"/>
    <w:rsid w:val="009C4738"/>
    <w:rsid w:val="009D661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8BA46-1B55-474F-845F-1B6BC7E1EE7E}">
  <ds:schemaRefs>
    <ds:schemaRef ds:uri="http://schemas.microsoft.com/sharepoint/v3/contenttype/forms"/>
  </ds:schemaRefs>
</ds:datastoreItem>
</file>

<file path=customXml/itemProps2.xml><?xml version="1.0" encoding="utf-8"?>
<ds:datastoreItem xmlns:ds="http://schemas.openxmlformats.org/officeDocument/2006/customXml" ds:itemID="{63069E50-43B9-48A1-8DFD-E2B5F84B2706}">
  <ds:schemaRef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 ds:uri="647f6268-259c-4dc7-a320-542a8850ac07"/>
    <ds:schemaRef ds:uri="3ee6f26a-f689-45e0-a8fd-4ba17b461813"/>
    <ds:schemaRef ds:uri="http://purl.org/dc/dcmitype/"/>
    <ds:schemaRef ds:uri="http://www.w3.org/XML/1998/namespace"/>
  </ds:schemaRefs>
</ds:datastoreItem>
</file>

<file path=customXml/itemProps3.xml><?xml version="1.0" encoding="utf-8"?>
<ds:datastoreItem xmlns:ds="http://schemas.openxmlformats.org/officeDocument/2006/customXml" ds:itemID="{3C8DAC89-43A3-4E4D-A98D-6241824BF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7B2407-73C2-4CFB-A944-6CA70B32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8</Pages>
  <Words>2790</Words>
  <Characters>15345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18099</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15</cp:revision>
  <cp:lastPrinted>2016-11-04T12:53:00Z</cp:lastPrinted>
  <dcterms:created xsi:type="dcterms:W3CDTF">2019-07-24T09:58:00Z</dcterms:created>
  <dcterms:modified xsi:type="dcterms:W3CDTF">2024-11-26T13:41:00Z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